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89E33" w14:textId="76F084CA" w:rsidR="00221437" w:rsidRPr="00827C9E" w:rsidRDefault="00221437" w:rsidP="00EF3EA3">
      <w:pPr>
        <w:rPr>
          <w:rFonts w:asciiTheme="minorHAnsi" w:hAnsiTheme="minorHAnsi" w:cstheme="minorHAnsi"/>
          <w:strike/>
          <w:sz w:val="16"/>
          <w:szCs w:val="16"/>
        </w:rPr>
      </w:pPr>
    </w:p>
    <w:p w14:paraId="48EB9D58" w14:textId="443B6468" w:rsidR="00C926A1" w:rsidRPr="001A4A49" w:rsidRDefault="00C926A1" w:rsidP="00C926A1">
      <w:pPr>
        <w:jc w:val="right"/>
        <w:rPr>
          <w:rFonts w:ascii="Arial" w:hAnsi="Arial" w:cs="Arial"/>
          <w:sz w:val="16"/>
          <w:szCs w:val="16"/>
        </w:rPr>
      </w:pPr>
      <w:r w:rsidRPr="001A4A49">
        <w:rPr>
          <w:rFonts w:ascii="Arial" w:hAnsi="Arial" w:cs="Arial"/>
          <w:sz w:val="16"/>
          <w:szCs w:val="16"/>
        </w:rPr>
        <w:t xml:space="preserve">Załącznik nr </w:t>
      </w:r>
      <w:r w:rsidR="00D1559F">
        <w:rPr>
          <w:rFonts w:ascii="Arial" w:hAnsi="Arial" w:cs="Arial"/>
          <w:sz w:val="16"/>
          <w:szCs w:val="16"/>
        </w:rPr>
        <w:t>5</w:t>
      </w:r>
    </w:p>
    <w:p w14:paraId="4EE82530" w14:textId="433A70B8" w:rsidR="00937CEF" w:rsidRPr="001A4A49" w:rsidRDefault="00937CEF" w:rsidP="00937CEF">
      <w:pPr>
        <w:spacing w:line="360" w:lineRule="auto"/>
        <w:rPr>
          <w:rFonts w:ascii="Arial" w:hAnsi="Arial" w:cs="Arial"/>
        </w:rPr>
      </w:pPr>
      <w:r w:rsidRPr="001A4A49">
        <w:rPr>
          <w:rFonts w:ascii="Arial" w:hAnsi="Arial" w:cs="Arial"/>
          <w:b/>
        </w:rPr>
        <w:t>Wykonawca:</w:t>
      </w:r>
    </w:p>
    <w:p w14:paraId="3AE77216" w14:textId="7E28443F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r w:rsidRPr="001A4A49">
        <w:rPr>
          <w:rFonts w:ascii="Arial" w:hAnsi="Arial" w:cs="Arial"/>
          <w:i/>
        </w:rPr>
        <w:t xml:space="preserve"> </w:t>
      </w:r>
      <w:bookmarkStart w:id="0" w:name="_GoBack"/>
      <w:bookmarkEnd w:id="0"/>
    </w:p>
    <w:p w14:paraId="5C10930D" w14:textId="40486DF3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</w:p>
    <w:p w14:paraId="02E64A7E" w14:textId="77777777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  <w:i/>
          <w:sz w:val="16"/>
        </w:rPr>
        <w:t xml:space="preserve">(pełna nazwa/firma, adres) </w:t>
      </w:r>
    </w:p>
    <w:p w14:paraId="7E3D84B6" w14:textId="3AACB4F1" w:rsidR="00CA02A5" w:rsidRDefault="00937CEF" w:rsidP="00CA02A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D2B66">
        <w:rPr>
          <w:rFonts w:ascii="Arial" w:hAnsi="Arial" w:cs="Arial"/>
          <w:b/>
          <w:sz w:val="22"/>
          <w:szCs w:val="22"/>
        </w:rPr>
        <w:t>WYKAZ OSÓB</w:t>
      </w:r>
    </w:p>
    <w:p w14:paraId="7EE4671E" w14:textId="77777777" w:rsidR="00937CEF" w:rsidRPr="00AD2B66" w:rsidRDefault="00937CEF" w:rsidP="00937CEF">
      <w:pPr>
        <w:pStyle w:val="Tekstpodstawowy"/>
        <w:jc w:val="center"/>
        <w:rPr>
          <w:rFonts w:ascii="Arial" w:hAnsi="Arial" w:cs="Arial"/>
          <w:b/>
          <w:bCs/>
          <w:sz w:val="20"/>
        </w:rPr>
      </w:pPr>
    </w:p>
    <w:p w14:paraId="1B54EED3" w14:textId="32945A69" w:rsidR="00937CEF" w:rsidRPr="00AD2B66" w:rsidRDefault="00937CEF" w:rsidP="00937CEF">
      <w:pPr>
        <w:spacing w:line="360" w:lineRule="auto"/>
        <w:jc w:val="both"/>
        <w:rPr>
          <w:rFonts w:ascii="Arial" w:hAnsi="Arial" w:cs="Arial"/>
        </w:rPr>
      </w:pPr>
      <w:r w:rsidRPr="00AD2B66">
        <w:rPr>
          <w:rFonts w:ascii="Arial" w:hAnsi="Arial" w:cs="Arial"/>
        </w:rPr>
        <w:t>Przystępując do udziału w postępowaniu o udzielenie zamówienia publicznego na zadanie pn.</w:t>
      </w:r>
      <w:r w:rsidRPr="00AD2B66">
        <w:rPr>
          <w:rFonts w:ascii="Arial" w:hAnsi="Arial" w:cs="Arial"/>
          <w:bCs/>
        </w:rPr>
        <w:t xml:space="preserve"> </w:t>
      </w:r>
      <w:bookmarkStart w:id="1" w:name="_Hlk178766773"/>
      <w:r w:rsidR="00EE6726" w:rsidRPr="00EE6726">
        <w:rPr>
          <w:rFonts w:ascii="Arial" w:hAnsi="Arial" w:cs="Arial"/>
          <w:b/>
          <w:bCs/>
          <w:i/>
        </w:rPr>
        <w:t>„</w:t>
      </w:r>
      <w:r w:rsidR="00EF3EA3">
        <w:rPr>
          <w:rFonts w:ascii="Arial" w:hAnsi="Arial" w:cs="Arial"/>
          <w:b/>
          <w:i/>
        </w:rPr>
        <w:t>Przeprowadzenie kursu ,,</w:t>
      </w:r>
      <w:r w:rsidR="009A7432">
        <w:rPr>
          <w:rFonts w:ascii="Arial" w:hAnsi="Arial" w:cs="Arial"/>
          <w:b/>
          <w:i/>
        </w:rPr>
        <w:t>Szkolenie ze sterowników PLC</w:t>
      </w:r>
      <w:r w:rsidR="001A63D8">
        <w:rPr>
          <w:rFonts w:ascii="Arial" w:hAnsi="Arial" w:cs="Arial"/>
          <w:b/>
          <w:i/>
        </w:rPr>
        <w:t xml:space="preserve"> dla uczniów</w:t>
      </w:r>
      <w:r w:rsidR="00EE6726" w:rsidRPr="00EE6726">
        <w:rPr>
          <w:rFonts w:ascii="Arial" w:hAnsi="Arial" w:cs="Arial"/>
          <w:b/>
          <w:i/>
        </w:rPr>
        <w:t>”</w:t>
      </w:r>
      <w:bookmarkEnd w:id="1"/>
      <w:r w:rsidR="00EF3EA3">
        <w:rPr>
          <w:rFonts w:ascii="Arial" w:hAnsi="Arial" w:cs="Arial"/>
          <w:b/>
          <w:i/>
        </w:rPr>
        <w:t xml:space="preserve"> w ramach projektu ,,Specjaliści przyszłości to MY” w Zespole Szkół Zawodowych nr 3 im. Adama Kocura w Katowicach</w:t>
      </w:r>
      <w:r w:rsidRPr="00AD2B66">
        <w:rPr>
          <w:rFonts w:ascii="Arial" w:hAnsi="Arial" w:cs="Arial"/>
        </w:rPr>
        <w:t>, przedkładam poniższy wykaz, dla celów potwierdzenia spełniania warunku udziału w postępowaniu:</w:t>
      </w:r>
    </w:p>
    <w:p w14:paraId="10B82E26" w14:textId="756B2F0F" w:rsidR="00937CEF" w:rsidRDefault="00937CEF" w:rsidP="004628AB">
      <w:pPr>
        <w:pStyle w:val="Tekstpodstawowy"/>
        <w:rPr>
          <w:rFonts w:ascii="Arial" w:hAnsi="Arial" w:cs="Arial"/>
          <w:strike/>
          <w:sz w:val="16"/>
          <w:szCs w:val="16"/>
        </w:rPr>
      </w:pPr>
    </w:p>
    <w:p w14:paraId="3BD3CF42" w14:textId="77777777" w:rsidR="003D66C4" w:rsidRPr="00861AE8" w:rsidRDefault="003D66C4" w:rsidP="003D66C4">
      <w:pPr>
        <w:tabs>
          <w:tab w:val="left" w:pos="2805"/>
          <w:tab w:val="center" w:pos="4819"/>
        </w:tabs>
        <w:spacing w:line="276" w:lineRule="auto"/>
        <w:rPr>
          <w:strike/>
        </w:rPr>
      </w:pPr>
      <w:r w:rsidRPr="00861AE8">
        <w:rPr>
          <w:strike/>
        </w:rPr>
        <w:fldChar w:fldCharType="begin"/>
      </w:r>
      <w:r w:rsidRPr="00861AE8">
        <w:rPr>
          <w:strike/>
        </w:rPr>
        <w:instrText xml:space="preserve"> LINK Excel.Sheet.12 Zeszyt1 Arkusz1!W4K3:W17K8 \a \f 4 \h  \* MERGEFORMAT </w:instrText>
      </w:r>
      <w:r w:rsidRPr="00861AE8">
        <w:rPr>
          <w:strike/>
        </w:rPr>
        <w:fldChar w:fldCharType="separate"/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3260"/>
        <w:gridCol w:w="2977"/>
        <w:gridCol w:w="1559"/>
      </w:tblGrid>
      <w:tr w:rsidR="003D66C4" w:rsidRPr="000224C8" w14:paraId="01C5B393" w14:textId="77777777" w:rsidTr="000224C8">
        <w:trPr>
          <w:trHeight w:val="705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DD8F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Imię i nazwisko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A94D6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Doświadczenie osoby wyznaczonej przez Wykonawcę do realizacji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CA013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Podstawa dysponowania  osobą</w:t>
            </w:r>
          </w:p>
        </w:tc>
      </w:tr>
      <w:tr w:rsidR="003D66C4" w:rsidRPr="000224C8" w14:paraId="5BABDA42" w14:textId="77777777" w:rsidTr="000224C8">
        <w:trPr>
          <w:trHeight w:val="945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6CA7F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378B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Opis wykonanych usług (należy wskazać nazwy kursów/szkoleń) wraz z</w:t>
            </w: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  <w:u w:val="single"/>
              </w:rPr>
              <w:t>e wskazaniem terminu przeprowadzenia usług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8BF7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Nazwa i adres zamawiającego na rzecz którego było prowadzone szkolenie/ kurs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44C9B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</w:tr>
      <w:tr w:rsidR="003D66C4" w:rsidRPr="000224C8" w14:paraId="5A44B549" w14:textId="77777777" w:rsidTr="000224C8">
        <w:trPr>
          <w:trHeight w:val="315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6AE0EADE" w14:textId="77777777" w:rsidR="003D66C4" w:rsidRPr="000224C8" w:rsidRDefault="003D66C4" w:rsidP="00B848E1">
            <w:pPr>
              <w:rPr>
                <w:rFonts w:ascii="Arial" w:hAnsi="Arial" w:cs="Arial"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Trener</w:t>
            </w:r>
            <w:r w:rsidRPr="000224C8">
              <w:rPr>
                <w:rFonts w:ascii="Arial" w:hAnsi="Arial" w:cs="Arial"/>
                <w:color w:val="000000"/>
                <w:sz w:val="18"/>
                <w:szCs w:val="14"/>
              </w:rPr>
              <w:t>:</w:t>
            </w:r>
          </w:p>
          <w:p w14:paraId="519F3F22" w14:textId="52758C8F" w:rsidR="003D66C4" w:rsidRPr="000224C8" w:rsidRDefault="003D66C4" w:rsidP="00B848E1">
            <w:pPr>
              <w:rPr>
                <w:rFonts w:ascii="Arial" w:hAnsi="Arial" w:cs="Arial"/>
                <w:b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………</w:t>
            </w:r>
            <w:r w:rsidR="000224C8"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………………</w:t>
            </w:r>
            <w:r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.. 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6545D830" w14:textId="20ABF4E1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 xml:space="preserve">1………………………………………… </w:t>
            </w:r>
          </w:p>
          <w:p w14:paraId="4383854D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79DA8FA" w14:textId="06C0AE39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termin: ……………………………………………</w:t>
            </w:r>
          </w:p>
          <w:p w14:paraId="37A59461" w14:textId="0D28F316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0B180BBB" w14:textId="6D374F4A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66835AA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46DFB976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0FDAC3A1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68FB035" w14:textId="7FDE1B0D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1.……………………………………</w:t>
            </w:r>
          </w:p>
          <w:p w14:paraId="6167CE59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6641827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8FF789F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BC3272D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38C2EB20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2F52E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color w:val="000000"/>
                <w:sz w:val="18"/>
                <w:szCs w:val="14"/>
              </w:rPr>
              <w:t> </w:t>
            </w:r>
          </w:p>
        </w:tc>
      </w:tr>
      <w:tr w:rsidR="003D66C4" w:rsidRPr="00861AE8" w14:paraId="2BC9085C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B879D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6090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B3594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2A42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30E610D4" w14:textId="77777777" w:rsidTr="000224C8">
        <w:trPr>
          <w:trHeight w:val="6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277DA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CDC82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439CC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A2765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5CDD3D42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06545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9A9C9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53D2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63EC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2D8940C2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3F5BA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6B7DD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86437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5E08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26291356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22E1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C166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C0740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E7A1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189F43B2" w14:textId="77777777" w:rsidTr="000224C8">
        <w:trPr>
          <w:trHeight w:val="2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89DC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7891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E1CA1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310A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33FB5C8A" w14:textId="77777777" w:rsidTr="000224C8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4CF31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683D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4B30C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8064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168365BC" w14:textId="77777777" w:rsidTr="000224C8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9D64D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1C57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F23AD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773E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272DC127" w14:textId="77777777" w:rsidTr="000224C8">
        <w:trPr>
          <w:trHeight w:val="2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29977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63E9A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C61A6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16FD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6A4F3C93" w14:textId="77777777" w:rsidTr="000224C8">
        <w:trPr>
          <w:trHeight w:val="2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7B575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1D80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D82BA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D017E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</w:tbl>
    <w:p w14:paraId="7CD3D2A1" w14:textId="77777777" w:rsidR="003D66C4" w:rsidRDefault="003D66C4" w:rsidP="003D66C4">
      <w:pPr>
        <w:tabs>
          <w:tab w:val="left" w:pos="2805"/>
          <w:tab w:val="center" w:pos="4819"/>
        </w:tabs>
        <w:spacing w:line="276" w:lineRule="auto"/>
      </w:pPr>
      <w:r w:rsidRPr="00861AE8">
        <w:rPr>
          <w:strike/>
        </w:rPr>
        <w:fldChar w:fldCharType="end"/>
      </w:r>
      <w:r>
        <w:fldChar w:fldCharType="begin"/>
      </w:r>
      <w:r>
        <w:instrText xml:space="preserve"> LINK Excel.Sheet.12 Zeszyt1 Arkusz1!W4K3:W17K8 \a \f 4 \h  \* MERGEFORMAT </w:instrText>
      </w:r>
      <w:r>
        <w:fldChar w:fldCharType="separate"/>
      </w:r>
    </w:p>
    <w:p w14:paraId="065C306E" w14:textId="464A7EB9" w:rsidR="003D66C4" w:rsidRDefault="003D66C4" w:rsidP="004628AB">
      <w:pPr>
        <w:pStyle w:val="Tekstpodstawowy"/>
        <w:rPr>
          <w:rFonts w:ascii="Arial" w:hAnsi="Arial" w:cs="Arial"/>
          <w:strike/>
          <w:sz w:val="16"/>
          <w:szCs w:val="16"/>
        </w:rPr>
      </w:pPr>
      <w:r>
        <w:fldChar w:fldCharType="end"/>
      </w:r>
    </w:p>
    <w:p w14:paraId="7316667F" w14:textId="6BFABCC6" w:rsidR="00EE731B" w:rsidRDefault="00EE731B" w:rsidP="00937CEF">
      <w:pPr>
        <w:pStyle w:val="Tekstpodstawowy"/>
        <w:ind w:firstLine="708"/>
        <w:rPr>
          <w:rFonts w:ascii="Arial" w:hAnsi="Arial" w:cs="Arial"/>
          <w:sz w:val="16"/>
          <w:szCs w:val="16"/>
        </w:rPr>
      </w:pPr>
    </w:p>
    <w:p w14:paraId="4FC71ECA" w14:textId="6508D4BD" w:rsidR="00937CEF" w:rsidRPr="001A4A49" w:rsidRDefault="00937CEF" w:rsidP="00937CEF">
      <w:pPr>
        <w:jc w:val="both"/>
        <w:rPr>
          <w:rFonts w:ascii="Arial" w:hAnsi="Arial" w:cs="Arial"/>
        </w:rPr>
      </w:pPr>
      <w:r w:rsidRPr="001A4A49">
        <w:rPr>
          <w:rFonts w:ascii="Arial" w:hAnsi="Arial" w:cs="Arial"/>
        </w:rPr>
        <w:t>…………</w:t>
      </w:r>
      <w:r w:rsidR="00CA02A5">
        <w:rPr>
          <w:rFonts w:ascii="Arial" w:hAnsi="Arial" w:cs="Arial"/>
        </w:rPr>
        <w:t>…………..</w:t>
      </w:r>
      <w:r w:rsidRPr="001A4A49">
        <w:rPr>
          <w:rFonts w:ascii="Arial" w:hAnsi="Arial" w:cs="Arial"/>
        </w:rPr>
        <w:t xml:space="preserve">……… dnia …….…………..                             </w:t>
      </w:r>
      <w:r w:rsidR="00CA02A5">
        <w:rPr>
          <w:rFonts w:ascii="Arial" w:hAnsi="Arial" w:cs="Arial"/>
        </w:rPr>
        <w:t xml:space="preserve">                        </w:t>
      </w:r>
    </w:p>
    <w:p w14:paraId="24F50F57" w14:textId="4423657A" w:rsidR="00937CEF" w:rsidRPr="001A4A49" w:rsidRDefault="00937CEF" w:rsidP="00937CEF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1A4A49">
        <w:rPr>
          <w:rFonts w:ascii="Arial" w:hAnsi="Arial" w:cs="Arial"/>
          <w:sz w:val="14"/>
          <w:szCs w:val="14"/>
        </w:rPr>
        <w:t xml:space="preserve">     ( Miejscowoś</w:t>
      </w:r>
      <w:r w:rsidR="00CA02A5">
        <w:rPr>
          <w:rFonts w:ascii="Arial" w:hAnsi="Arial" w:cs="Arial"/>
          <w:sz w:val="14"/>
          <w:szCs w:val="14"/>
        </w:rPr>
        <w:t>ć</w:t>
      </w:r>
      <w:r w:rsidRPr="001A4A49">
        <w:rPr>
          <w:rFonts w:ascii="Arial" w:hAnsi="Arial" w:cs="Arial"/>
          <w:sz w:val="14"/>
          <w:szCs w:val="14"/>
        </w:rPr>
        <w:t xml:space="preserve">)          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</w:t>
      </w:r>
      <w:r w:rsidRPr="001A4A49">
        <w:rPr>
          <w:rFonts w:ascii="Arial" w:hAnsi="Arial" w:cs="Arial"/>
          <w:sz w:val="14"/>
          <w:szCs w:val="14"/>
        </w:rPr>
        <w:tab/>
      </w:r>
      <w:r w:rsidRPr="001A4A49">
        <w:rPr>
          <w:rFonts w:ascii="Arial" w:hAnsi="Arial" w:cs="Arial"/>
          <w:sz w:val="14"/>
          <w:szCs w:val="14"/>
        </w:rPr>
        <w:tab/>
      </w:r>
    </w:p>
    <w:p w14:paraId="17A3926F" w14:textId="77777777" w:rsidR="003D66C4" w:rsidRDefault="003D66C4" w:rsidP="00937CEF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6918CD76" w14:textId="77777777" w:rsidR="003D66C4" w:rsidRDefault="003D66C4" w:rsidP="00937CEF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7783D060" w14:textId="480795C3" w:rsidR="00937CEF" w:rsidRPr="001A4A49" w:rsidRDefault="00937CEF" w:rsidP="00145D09">
      <w:pPr>
        <w:pStyle w:val="Tekstpodstawowy3"/>
        <w:jc w:val="both"/>
        <w:rPr>
          <w:rFonts w:ascii="Arial" w:hAnsi="Arial" w:cs="Arial"/>
          <w:szCs w:val="16"/>
        </w:rPr>
      </w:pPr>
      <w:r w:rsidRPr="001A4A49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</w:t>
      </w:r>
      <w:r w:rsidR="009B5C06">
        <w:rPr>
          <w:rFonts w:ascii="Arial" w:hAnsi="Arial" w:cs="Arial"/>
          <w:b/>
          <w:szCs w:val="16"/>
        </w:rPr>
        <w:t>g</w:t>
      </w:r>
      <w:r w:rsidR="00FB6A6B">
        <w:rPr>
          <w:rFonts w:ascii="Arial" w:hAnsi="Arial" w:cs="Arial"/>
          <w:b/>
          <w:szCs w:val="16"/>
        </w:rPr>
        <w:t>o</w:t>
      </w:r>
    </w:p>
    <w:sectPr w:rsidR="00937CEF" w:rsidRPr="001A4A49" w:rsidSect="00EF3EA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1FD4" w14:textId="77777777" w:rsidR="00D32771" w:rsidRDefault="00D32771">
      <w:r>
        <w:separator/>
      </w:r>
    </w:p>
  </w:endnote>
  <w:endnote w:type="continuationSeparator" w:id="0">
    <w:p w14:paraId="1B4B6883" w14:textId="77777777" w:rsidR="00D32771" w:rsidRDefault="00D3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i/>
        <w:sz w:val="16"/>
        <w:szCs w:val="16"/>
      </w:rPr>
      <w:id w:val="1052195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E46A1" w14:textId="1CBF13D5" w:rsidR="00D32771" w:rsidRPr="009B5C06" w:rsidRDefault="00D32771" w:rsidP="009B5C06">
        <w:pPr>
          <w:pStyle w:val="Stopka"/>
          <w:jc w:val="center"/>
          <w:rPr>
            <w:rFonts w:ascii="Arial" w:hAnsi="Arial" w:cs="Arial"/>
            <w:i/>
            <w:sz w:val="16"/>
            <w:szCs w:val="16"/>
          </w:rPr>
        </w:pPr>
        <w:r w:rsidRPr="00AF3F74">
          <w:rPr>
            <w:rFonts w:ascii="Arial" w:hAnsi="Arial" w:cs="Arial"/>
            <w:i/>
            <w:sz w:val="18"/>
            <w:szCs w:val="16"/>
          </w:rPr>
          <w:t xml:space="preserve">Projekt pn.: </w:t>
        </w:r>
        <w:r w:rsidR="00EF3EA3" w:rsidRPr="00EF3EA3">
          <w:rPr>
            <w:rFonts w:cs="Arial"/>
            <w:i/>
          </w:rPr>
          <w:t xml:space="preserve">Specjaliści przyszłości to MY” Projekt finansowany przez Unię Europejską realizowany w ramach Programu Fundusze Europejskie dla Śląskiego 2021-2027 </w:t>
        </w:r>
      </w:p>
      <w:p w14:paraId="59CFEFB3" w14:textId="77777777" w:rsidR="00D32771" w:rsidRDefault="00D32771" w:rsidP="00AF3F74">
        <w:pPr>
          <w:pStyle w:val="Stopka"/>
          <w:jc w:val="center"/>
          <w:rPr>
            <w:rFonts w:ascii="Arial" w:hAnsi="Arial" w:cs="Arial"/>
            <w:i/>
            <w:sz w:val="16"/>
            <w:szCs w:val="16"/>
          </w:rPr>
        </w:pPr>
      </w:p>
      <w:p w14:paraId="0C6CA725" w14:textId="5772BC09" w:rsidR="00D32771" w:rsidRPr="00AF3F74" w:rsidRDefault="00D32771" w:rsidP="00AF3F74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AF3F74">
          <w:rPr>
            <w:rFonts w:ascii="Arial" w:hAnsi="Arial" w:cs="Arial"/>
            <w:i/>
            <w:sz w:val="16"/>
            <w:szCs w:val="16"/>
          </w:rPr>
          <w:fldChar w:fldCharType="begin"/>
        </w:r>
        <w:r w:rsidRPr="00AF3F74">
          <w:rPr>
            <w:rFonts w:ascii="Arial" w:hAnsi="Arial" w:cs="Arial"/>
            <w:i/>
            <w:sz w:val="16"/>
            <w:szCs w:val="16"/>
          </w:rPr>
          <w:instrText xml:space="preserve"> PAGE   \* MERGEFORMAT </w:instrText>
        </w:r>
        <w:r w:rsidRPr="00AF3F74">
          <w:rPr>
            <w:rFonts w:ascii="Arial" w:hAnsi="Arial" w:cs="Arial"/>
            <w:i/>
            <w:sz w:val="16"/>
            <w:szCs w:val="16"/>
          </w:rPr>
          <w:fldChar w:fldCharType="separate"/>
        </w:r>
        <w:r>
          <w:rPr>
            <w:rFonts w:ascii="Arial" w:hAnsi="Arial" w:cs="Arial"/>
            <w:i/>
            <w:noProof/>
            <w:sz w:val="16"/>
            <w:szCs w:val="16"/>
          </w:rPr>
          <w:t>50</w:t>
        </w:r>
        <w:r w:rsidRPr="00AF3F74">
          <w:rPr>
            <w:rFonts w:ascii="Arial" w:hAnsi="Arial" w:cs="Arial"/>
            <w:i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DAF" w14:textId="77777777" w:rsidR="00D32771" w:rsidRDefault="00D32771">
      <w:r>
        <w:separator/>
      </w:r>
    </w:p>
  </w:footnote>
  <w:footnote w:type="continuationSeparator" w:id="0">
    <w:p w14:paraId="61D6936E" w14:textId="77777777" w:rsidR="00D32771" w:rsidRDefault="00D3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1F9B6" w14:textId="77777777" w:rsidR="00B83B1F" w:rsidRDefault="00D32771" w:rsidP="009B5C06">
    <w:pPr>
      <w:tabs>
        <w:tab w:val="left" w:pos="3270"/>
      </w:tabs>
      <w:jc w:val="center"/>
      <w:rPr>
        <w:noProof/>
      </w:rPr>
    </w:pPr>
    <w:r w:rsidRPr="00222D1C">
      <w:rPr>
        <w:noProof/>
      </w:rPr>
      <w:drawing>
        <wp:inline distT="0" distB="0" distL="0" distR="0" wp14:anchorId="790A919D" wp14:editId="0EDD3763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3CBC31" w14:textId="668749AA" w:rsidR="00D32771" w:rsidRPr="009B5C06" w:rsidRDefault="00D32771" w:rsidP="009B5C06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FE903C" wp14:editId="19F02C6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93F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32771" w:rsidRPr="00D12250" w:rsidRDefault="00D3277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21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32771" w:rsidRDefault="00D32771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C75212B"/>
    <w:multiLevelType w:val="hybridMultilevel"/>
    <w:tmpl w:val="389AE4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0F44E24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9" w15:restartNumberingAfterBreak="0">
    <w:nsid w:val="0D566047"/>
    <w:multiLevelType w:val="hybridMultilevel"/>
    <w:tmpl w:val="B3DE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BA017C"/>
    <w:multiLevelType w:val="hybridMultilevel"/>
    <w:tmpl w:val="23606A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42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3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30B2EF7"/>
    <w:multiLevelType w:val="hybridMultilevel"/>
    <w:tmpl w:val="2902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19E10F75"/>
    <w:multiLevelType w:val="multilevel"/>
    <w:tmpl w:val="A4886C5C"/>
    <w:numStyleLink w:val="WWNum74"/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1D324AB9"/>
    <w:multiLevelType w:val="multilevel"/>
    <w:tmpl w:val="641282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E3345E1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21514750"/>
    <w:multiLevelType w:val="multilevel"/>
    <w:tmpl w:val="258CC5F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C31BCE"/>
    <w:multiLevelType w:val="hybridMultilevel"/>
    <w:tmpl w:val="CB981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49647C2"/>
    <w:multiLevelType w:val="hybridMultilevel"/>
    <w:tmpl w:val="3D789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B6B5F19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E51B5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7C2F94"/>
    <w:multiLevelType w:val="hybridMultilevel"/>
    <w:tmpl w:val="1DCC9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AE7C23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3014B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33D95B9A"/>
    <w:multiLevelType w:val="hybridMultilevel"/>
    <w:tmpl w:val="BD9486D8"/>
    <w:lvl w:ilvl="0" w:tplc="8B888A16">
      <w:start w:val="1"/>
      <w:numFmt w:val="decimal"/>
      <w:lvlText w:val="%1."/>
      <w:lvlJc w:val="left"/>
      <w:pPr>
        <w:ind w:left="248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8" w15:restartNumberingAfterBreak="0">
    <w:nsid w:val="358A295F"/>
    <w:multiLevelType w:val="hybridMultilevel"/>
    <w:tmpl w:val="9B72CA02"/>
    <w:lvl w:ilvl="0" w:tplc="FD36CD50">
      <w:start w:val="1"/>
      <w:numFmt w:val="bullet"/>
      <w:lvlText w:val="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9" w15:restartNumberingAfterBreak="0">
    <w:nsid w:val="36C437B6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38640A8F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B764F7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DB50762"/>
    <w:multiLevelType w:val="hybridMultilevel"/>
    <w:tmpl w:val="DA1033FE"/>
    <w:lvl w:ilvl="0" w:tplc="3816257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3DF2299A"/>
    <w:multiLevelType w:val="hybridMultilevel"/>
    <w:tmpl w:val="687CC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3F1F4E81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0F82C2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31A0E1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331BD3"/>
    <w:multiLevelType w:val="hybridMultilevel"/>
    <w:tmpl w:val="3A926338"/>
    <w:lvl w:ilvl="0" w:tplc="D4A8E3C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79" w15:restartNumberingAfterBreak="0">
    <w:nsid w:val="456A2F87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48867B19"/>
    <w:multiLevelType w:val="hybridMultilevel"/>
    <w:tmpl w:val="9252DC3C"/>
    <w:lvl w:ilvl="0" w:tplc="8BCC8FB4">
      <w:start w:val="1"/>
      <w:numFmt w:val="decimal"/>
      <w:lvlText w:val="%1)"/>
      <w:lvlJc w:val="left"/>
      <w:pPr>
        <w:ind w:left="1211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 w15:restartNumberingAfterBreak="0">
    <w:nsid w:val="512662E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F766A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C7B88"/>
    <w:multiLevelType w:val="hybridMultilevel"/>
    <w:tmpl w:val="4CAE4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BC84BCF"/>
    <w:multiLevelType w:val="hybridMultilevel"/>
    <w:tmpl w:val="6942690A"/>
    <w:lvl w:ilvl="0" w:tplc="0415000F">
      <w:start w:val="1"/>
      <w:numFmt w:val="decimal"/>
      <w:lvlText w:val="%1."/>
      <w:lvlJc w:val="left"/>
      <w:pPr>
        <w:ind w:left="1999" w:hanging="360"/>
      </w:pPr>
    </w:lvl>
    <w:lvl w:ilvl="1" w:tplc="0C686ED0">
      <w:start w:val="1"/>
      <w:numFmt w:val="decimal"/>
      <w:lvlText w:val="%2)"/>
      <w:lvlJc w:val="left"/>
      <w:pPr>
        <w:ind w:left="27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93" w15:restartNumberingAfterBreak="0">
    <w:nsid w:val="5CF02041"/>
    <w:multiLevelType w:val="hybridMultilevel"/>
    <w:tmpl w:val="3D28928C"/>
    <w:lvl w:ilvl="0" w:tplc="4A96A926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1" w:hanging="360"/>
      </w:pPr>
    </w:lvl>
    <w:lvl w:ilvl="2" w:tplc="0415001B" w:tentative="1">
      <w:start w:val="1"/>
      <w:numFmt w:val="lowerRoman"/>
      <w:lvlText w:val="%3."/>
      <w:lvlJc w:val="right"/>
      <w:pPr>
        <w:ind w:left="1271" w:hanging="180"/>
      </w:pPr>
    </w:lvl>
    <w:lvl w:ilvl="3" w:tplc="0415000F" w:tentative="1">
      <w:start w:val="1"/>
      <w:numFmt w:val="decimal"/>
      <w:lvlText w:val="%4."/>
      <w:lvlJc w:val="left"/>
      <w:pPr>
        <w:ind w:left="1991" w:hanging="360"/>
      </w:pPr>
    </w:lvl>
    <w:lvl w:ilvl="4" w:tplc="04150019" w:tentative="1">
      <w:start w:val="1"/>
      <w:numFmt w:val="lowerLetter"/>
      <w:lvlText w:val="%5."/>
      <w:lvlJc w:val="left"/>
      <w:pPr>
        <w:ind w:left="2711" w:hanging="360"/>
      </w:pPr>
    </w:lvl>
    <w:lvl w:ilvl="5" w:tplc="0415001B" w:tentative="1">
      <w:start w:val="1"/>
      <w:numFmt w:val="lowerRoman"/>
      <w:lvlText w:val="%6."/>
      <w:lvlJc w:val="right"/>
      <w:pPr>
        <w:ind w:left="3431" w:hanging="180"/>
      </w:pPr>
    </w:lvl>
    <w:lvl w:ilvl="6" w:tplc="0415000F" w:tentative="1">
      <w:start w:val="1"/>
      <w:numFmt w:val="decimal"/>
      <w:lvlText w:val="%7."/>
      <w:lvlJc w:val="left"/>
      <w:pPr>
        <w:ind w:left="4151" w:hanging="360"/>
      </w:pPr>
    </w:lvl>
    <w:lvl w:ilvl="7" w:tplc="04150019" w:tentative="1">
      <w:start w:val="1"/>
      <w:numFmt w:val="lowerLetter"/>
      <w:lvlText w:val="%8."/>
      <w:lvlJc w:val="left"/>
      <w:pPr>
        <w:ind w:left="4871" w:hanging="360"/>
      </w:pPr>
    </w:lvl>
    <w:lvl w:ilvl="8" w:tplc="0415001B" w:tentative="1">
      <w:start w:val="1"/>
      <w:numFmt w:val="lowerRoman"/>
      <w:lvlText w:val="%9."/>
      <w:lvlJc w:val="right"/>
      <w:pPr>
        <w:ind w:left="5591" w:hanging="180"/>
      </w:pPr>
    </w:lvl>
  </w:abstractNum>
  <w:abstractNum w:abstractNumId="94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6" w15:restartNumberingAfterBreak="0">
    <w:nsid w:val="6D866A8F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804CB1"/>
    <w:multiLevelType w:val="hybridMultilevel"/>
    <w:tmpl w:val="445E3D5E"/>
    <w:lvl w:ilvl="0" w:tplc="94EE0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8E07AB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8B4F68"/>
    <w:multiLevelType w:val="hybridMultilevel"/>
    <w:tmpl w:val="1C122C0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A333D7C"/>
    <w:multiLevelType w:val="hybridMultilevel"/>
    <w:tmpl w:val="C5DC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7A53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E9742E1"/>
    <w:multiLevelType w:val="hybridMultilevel"/>
    <w:tmpl w:val="1A466B7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46"/>
  </w:num>
  <w:num w:numId="3">
    <w:abstractNumId w:val="85"/>
  </w:num>
  <w:num w:numId="4">
    <w:abstractNumId w:val="84"/>
  </w:num>
  <w:num w:numId="5">
    <w:abstractNumId w:val="34"/>
  </w:num>
  <w:num w:numId="6">
    <w:abstractNumId w:val="99"/>
  </w:num>
  <w:num w:numId="7">
    <w:abstractNumId w:val="104"/>
  </w:num>
  <w:num w:numId="8">
    <w:abstractNumId w:val="95"/>
  </w:num>
  <w:num w:numId="9">
    <w:abstractNumId w:val="35"/>
  </w:num>
  <w:num w:numId="10">
    <w:abstractNumId w:val="63"/>
  </w:num>
  <w:num w:numId="11">
    <w:abstractNumId w:val="67"/>
  </w:num>
  <w:num w:numId="12">
    <w:abstractNumId w:val="78"/>
  </w:num>
  <w:num w:numId="13">
    <w:abstractNumId w:val="88"/>
  </w:num>
  <w:num w:numId="14">
    <w:abstractNumId w:val="55"/>
  </w:num>
  <w:num w:numId="15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97"/>
  </w:num>
  <w:num w:numId="17">
    <w:abstractNumId w:val="90"/>
  </w:num>
  <w:num w:numId="18">
    <w:abstractNumId w:val="100"/>
  </w:num>
  <w:num w:numId="19">
    <w:abstractNumId w:val="48"/>
  </w:num>
  <w:num w:numId="20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>
    <w:abstractNumId w:val="26"/>
  </w:num>
  <w:num w:numId="22">
    <w:abstractNumId w:val="53"/>
  </w:num>
  <w:num w:numId="23">
    <w:abstractNumId w:val="92"/>
  </w:num>
  <w:num w:numId="24">
    <w:abstractNumId w:val="45"/>
  </w:num>
  <w:num w:numId="25">
    <w:abstractNumId w:val="83"/>
  </w:num>
  <w:num w:numId="26">
    <w:abstractNumId w:val="11"/>
  </w:num>
  <w:num w:numId="27">
    <w:abstractNumId w:val="33"/>
  </w:num>
  <w:num w:numId="28">
    <w:abstractNumId w:val="89"/>
  </w:num>
  <w:num w:numId="29">
    <w:abstractNumId w:val="96"/>
  </w:num>
  <w:num w:numId="30">
    <w:abstractNumId w:val="36"/>
  </w:num>
  <w:num w:numId="31">
    <w:abstractNumId w:val="54"/>
  </w:num>
  <w:num w:numId="32">
    <w:abstractNumId w:val="51"/>
  </w:num>
  <w:num w:numId="33">
    <w:abstractNumId w:val="64"/>
  </w:num>
  <w:num w:numId="34">
    <w:abstractNumId w:val="94"/>
  </w:num>
  <w:num w:numId="35">
    <w:abstractNumId w:val="68"/>
  </w:num>
  <w:num w:numId="36">
    <w:abstractNumId w:val="105"/>
  </w:num>
  <w:num w:numId="37">
    <w:abstractNumId w:val="72"/>
  </w:num>
  <w:num w:numId="38">
    <w:abstractNumId w:val="87"/>
  </w:num>
  <w:num w:numId="39">
    <w:abstractNumId w:val="76"/>
  </w:num>
  <w:num w:numId="4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  <w:sz w:val="20"/>
          <w:szCs w:val="20"/>
        </w:rPr>
      </w:lvl>
    </w:lvlOverride>
  </w:num>
  <w:num w:numId="41">
    <w:abstractNumId w:val="56"/>
  </w:num>
  <w:num w:numId="42">
    <w:abstractNumId w:val="66"/>
  </w:num>
  <w:num w:numId="43">
    <w:abstractNumId w:val="42"/>
  </w:num>
  <w:num w:numId="44">
    <w:abstractNumId w:val="38"/>
  </w:num>
  <w:num w:numId="45">
    <w:abstractNumId w:val="81"/>
  </w:num>
  <w:num w:numId="46">
    <w:abstractNumId w:val="58"/>
  </w:num>
  <w:num w:numId="47">
    <w:abstractNumId w:val="102"/>
  </w:num>
  <w:num w:numId="48">
    <w:abstractNumId w:val="93"/>
  </w:num>
  <w:num w:numId="49">
    <w:abstractNumId w:val="80"/>
  </w:num>
  <w:num w:numId="50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51">
    <w:abstractNumId w:val="69"/>
  </w:num>
  <w:num w:numId="52">
    <w:abstractNumId w:val="41"/>
  </w:num>
  <w:num w:numId="53">
    <w:abstractNumId w:val="39"/>
  </w:num>
  <w:num w:numId="54">
    <w:abstractNumId w:val="101"/>
  </w:num>
  <w:num w:numId="55">
    <w:abstractNumId w:val="73"/>
  </w:num>
  <w:num w:numId="56">
    <w:abstractNumId w:val="57"/>
  </w:num>
  <w:num w:numId="57">
    <w:abstractNumId w:val="60"/>
  </w:num>
  <w:num w:numId="58">
    <w:abstractNumId w:val="98"/>
  </w:num>
  <w:num w:numId="59">
    <w:abstractNumId w:val="61"/>
  </w:num>
  <w:num w:numId="60">
    <w:abstractNumId w:val="91"/>
  </w:num>
  <w:num w:numId="61">
    <w:abstractNumId w:val="70"/>
  </w:num>
  <w:num w:numId="62">
    <w:abstractNumId w:val="71"/>
  </w:num>
  <w:num w:numId="63">
    <w:abstractNumId w:val="77"/>
  </w:num>
  <w:num w:numId="64">
    <w:abstractNumId w:val="65"/>
  </w:num>
  <w:num w:numId="65">
    <w:abstractNumId w:val="74"/>
  </w:num>
  <w:num w:numId="66">
    <w:abstractNumId w:val="59"/>
  </w:num>
  <w:num w:numId="67">
    <w:abstractNumId w:val="75"/>
  </w:num>
  <w:num w:numId="68">
    <w:abstractNumId w:val="44"/>
  </w:num>
  <w:num w:numId="69">
    <w:abstractNumId w:val="62"/>
  </w:num>
  <w:num w:numId="70">
    <w:abstractNumId w:val="52"/>
  </w:num>
  <w:num w:numId="71">
    <w:abstractNumId w:val="79"/>
  </w:num>
  <w:num w:numId="72">
    <w:abstractNumId w:val="86"/>
  </w:num>
  <w:num w:numId="73">
    <w:abstractNumId w:val="103"/>
  </w:num>
  <w:num w:numId="74">
    <w:abstractNumId w:val="43"/>
  </w:num>
  <w:num w:numId="75">
    <w:abstractNumId w:val="50"/>
  </w:num>
  <w:num w:numId="76">
    <w:abstractNumId w:val="40"/>
  </w:num>
  <w:num w:numId="77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41"/>
    <w:rsid w:val="000211F1"/>
    <w:rsid w:val="00021870"/>
    <w:rsid w:val="000224C8"/>
    <w:rsid w:val="00023906"/>
    <w:rsid w:val="00024033"/>
    <w:rsid w:val="0002423B"/>
    <w:rsid w:val="0002479C"/>
    <w:rsid w:val="00025A8D"/>
    <w:rsid w:val="00027098"/>
    <w:rsid w:val="0002759D"/>
    <w:rsid w:val="00027C15"/>
    <w:rsid w:val="00030029"/>
    <w:rsid w:val="00030170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1D30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6EFE"/>
    <w:rsid w:val="000678B9"/>
    <w:rsid w:val="00067F05"/>
    <w:rsid w:val="000700BE"/>
    <w:rsid w:val="00071284"/>
    <w:rsid w:val="000718AC"/>
    <w:rsid w:val="000720C0"/>
    <w:rsid w:val="00072106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58A8"/>
    <w:rsid w:val="00085A79"/>
    <w:rsid w:val="00085CB2"/>
    <w:rsid w:val="0008605D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9F2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2607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44F5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A37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4887"/>
    <w:rsid w:val="000F494E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2B18"/>
    <w:rsid w:val="00113871"/>
    <w:rsid w:val="0011409C"/>
    <w:rsid w:val="00115228"/>
    <w:rsid w:val="001153AD"/>
    <w:rsid w:val="00115AEA"/>
    <w:rsid w:val="00116795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2B2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5D09"/>
    <w:rsid w:val="001464E4"/>
    <w:rsid w:val="0015049F"/>
    <w:rsid w:val="00150921"/>
    <w:rsid w:val="001512BD"/>
    <w:rsid w:val="001516A7"/>
    <w:rsid w:val="00151C61"/>
    <w:rsid w:val="00151F6E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480F"/>
    <w:rsid w:val="00165DC8"/>
    <w:rsid w:val="00166F2A"/>
    <w:rsid w:val="00166F49"/>
    <w:rsid w:val="001677E5"/>
    <w:rsid w:val="00167BFF"/>
    <w:rsid w:val="00167E92"/>
    <w:rsid w:val="0017064E"/>
    <w:rsid w:val="00172297"/>
    <w:rsid w:val="00172B2C"/>
    <w:rsid w:val="00173CAF"/>
    <w:rsid w:val="00173ECF"/>
    <w:rsid w:val="001742E5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F40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C9C"/>
    <w:rsid w:val="00192EA1"/>
    <w:rsid w:val="00192EDB"/>
    <w:rsid w:val="001951E8"/>
    <w:rsid w:val="00196336"/>
    <w:rsid w:val="00196756"/>
    <w:rsid w:val="001969AD"/>
    <w:rsid w:val="00197557"/>
    <w:rsid w:val="001979B2"/>
    <w:rsid w:val="001A011B"/>
    <w:rsid w:val="001A13BB"/>
    <w:rsid w:val="001A1E82"/>
    <w:rsid w:val="001A1F19"/>
    <w:rsid w:val="001A2279"/>
    <w:rsid w:val="001A4A49"/>
    <w:rsid w:val="001A4C67"/>
    <w:rsid w:val="001A5060"/>
    <w:rsid w:val="001A63D8"/>
    <w:rsid w:val="001A7842"/>
    <w:rsid w:val="001A7AA5"/>
    <w:rsid w:val="001B063A"/>
    <w:rsid w:val="001B066D"/>
    <w:rsid w:val="001B07D9"/>
    <w:rsid w:val="001B0829"/>
    <w:rsid w:val="001B092A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798B"/>
    <w:rsid w:val="001D03C4"/>
    <w:rsid w:val="001D0F7C"/>
    <w:rsid w:val="001D256A"/>
    <w:rsid w:val="001D2C9D"/>
    <w:rsid w:val="001D2EEF"/>
    <w:rsid w:val="001D3034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44"/>
    <w:rsid w:val="001E7951"/>
    <w:rsid w:val="001F0515"/>
    <w:rsid w:val="001F0C0A"/>
    <w:rsid w:val="001F3170"/>
    <w:rsid w:val="001F3A85"/>
    <w:rsid w:val="001F4211"/>
    <w:rsid w:val="001F4E7A"/>
    <w:rsid w:val="001F6BC5"/>
    <w:rsid w:val="002029A4"/>
    <w:rsid w:val="002052B9"/>
    <w:rsid w:val="0020531F"/>
    <w:rsid w:val="002053F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4AC1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21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8AD"/>
    <w:rsid w:val="00232538"/>
    <w:rsid w:val="00233D76"/>
    <w:rsid w:val="00234A0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011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3DC2"/>
    <w:rsid w:val="00256AA3"/>
    <w:rsid w:val="00257EEC"/>
    <w:rsid w:val="002601EE"/>
    <w:rsid w:val="002602C8"/>
    <w:rsid w:val="00260741"/>
    <w:rsid w:val="00260974"/>
    <w:rsid w:val="00260AB2"/>
    <w:rsid w:val="0026170A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066"/>
    <w:rsid w:val="002901E8"/>
    <w:rsid w:val="00290BA3"/>
    <w:rsid w:val="00291389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029"/>
    <w:rsid w:val="002B7470"/>
    <w:rsid w:val="002B7721"/>
    <w:rsid w:val="002C086E"/>
    <w:rsid w:val="002C1AA6"/>
    <w:rsid w:val="002C1C7D"/>
    <w:rsid w:val="002C212A"/>
    <w:rsid w:val="002C2B03"/>
    <w:rsid w:val="002C2C08"/>
    <w:rsid w:val="002C2E9B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4E0"/>
    <w:rsid w:val="002E7917"/>
    <w:rsid w:val="002E7A26"/>
    <w:rsid w:val="002E7A28"/>
    <w:rsid w:val="002E7DA2"/>
    <w:rsid w:val="002E7F29"/>
    <w:rsid w:val="002F011B"/>
    <w:rsid w:val="002F0439"/>
    <w:rsid w:val="002F121E"/>
    <w:rsid w:val="002F14EB"/>
    <w:rsid w:val="002F1C4F"/>
    <w:rsid w:val="002F256F"/>
    <w:rsid w:val="002F268B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0764E"/>
    <w:rsid w:val="00310E0E"/>
    <w:rsid w:val="00310E39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32"/>
    <w:rsid w:val="0033219C"/>
    <w:rsid w:val="00332B56"/>
    <w:rsid w:val="00333890"/>
    <w:rsid w:val="00334C3B"/>
    <w:rsid w:val="00334F55"/>
    <w:rsid w:val="00334F7F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0D8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47DB6"/>
    <w:rsid w:val="00350CF1"/>
    <w:rsid w:val="00351F04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1D0"/>
    <w:rsid w:val="003854C8"/>
    <w:rsid w:val="00385511"/>
    <w:rsid w:val="00386309"/>
    <w:rsid w:val="003904B4"/>
    <w:rsid w:val="003914AE"/>
    <w:rsid w:val="00391B2F"/>
    <w:rsid w:val="0039216D"/>
    <w:rsid w:val="003927E0"/>
    <w:rsid w:val="00393614"/>
    <w:rsid w:val="003947B2"/>
    <w:rsid w:val="0039575C"/>
    <w:rsid w:val="003A1B35"/>
    <w:rsid w:val="003A1B87"/>
    <w:rsid w:val="003A2306"/>
    <w:rsid w:val="003A2B9C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B7FC3"/>
    <w:rsid w:val="003C011C"/>
    <w:rsid w:val="003C089D"/>
    <w:rsid w:val="003C1703"/>
    <w:rsid w:val="003C1B2A"/>
    <w:rsid w:val="003C237F"/>
    <w:rsid w:val="003C2A97"/>
    <w:rsid w:val="003C2CE2"/>
    <w:rsid w:val="003C3F1F"/>
    <w:rsid w:val="003C4031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6C4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07DC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7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28B"/>
    <w:rsid w:val="004348BB"/>
    <w:rsid w:val="004349E5"/>
    <w:rsid w:val="00434C87"/>
    <w:rsid w:val="00435BA0"/>
    <w:rsid w:val="00436886"/>
    <w:rsid w:val="0044028F"/>
    <w:rsid w:val="00440393"/>
    <w:rsid w:val="00440727"/>
    <w:rsid w:val="00441E02"/>
    <w:rsid w:val="004446E8"/>
    <w:rsid w:val="00444C83"/>
    <w:rsid w:val="00445E34"/>
    <w:rsid w:val="0044602F"/>
    <w:rsid w:val="00446980"/>
    <w:rsid w:val="00446F31"/>
    <w:rsid w:val="00450E48"/>
    <w:rsid w:val="004516E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72"/>
    <w:rsid w:val="00460848"/>
    <w:rsid w:val="00461E0F"/>
    <w:rsid w:val="004623D4"/>
    <w:rsid w:val="0046282F"/>
    <w:rsid w:val="004628AB"/>
    <w:rsid w:val="00462C02"/>
    <w:rsid w:val="004635D6"/>
    <w:rsid w:val="004639EC"/>
    <w:rsid w:val="00464ADF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86C50"/>
    <w:rsid w:val="004908DF"/>
    <w:rsid w:val="00490919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74D"/>
    <w:rsid w:val="004A494B"/>
    <w:rsid w:val="004A5638"/>
    <w:rsid w:val="004A5886"/>
    <w:rsid w:val="004A5BA9"/>
    <w:rsid w:val="004A6786"/>
    <w:rsid w:val="004A691E"/>
    <w:rsid w:val="004A69D0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0164"/>
    <w:rsid w:val="004C144C"/>
    <w:rsid w:val="004C269D"/>
    <w:rsid w:val="004C37FF"/>
    <w:rsid w:val="004C52B1"/>
    <w:rsid w:val="004C58E2"/>
    <w:rsid w:val="004D18CE"/>
    <w:rsid w:val="004D1B3F"/>
    <w:rsid w:val="004D1D9F"/>
    <w:rsid w:val="004D3BE7"/>
    <w:rsid w:val="004D4719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2F6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BFA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5820"/>
    <w:rsid w:val="00525948"/>
    <w:rsid w:val="005260A5"/>
    <w:rsid w:val="0052676D"/>
    <w:rsid w:val="005271A4"/>
    <w:rsid w:val="0052729B"/>
    <w:rsid w:val="0053135E"/>
    <w:rsid w:val="005314D5"/>
    <w:rsid w:val="0053173B"/>
    <w:rsid w:val="0053376B"/>
    <w:rsid w:val="00537153"/>
    <w:rsid w:val="0053718E"/>
    <w:rsid w:val="005401C3"/>
    <w:rsid w:val="00540FAC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785"/>
    <w:rsid w:val="00545C83"/>
    <w:rsid w:val="0054627A"/>
    <w:rsid w:val="00546BF1"/>
    <w:rsid w:val="00547D3A"/>
    <w:rsid w:val="0055019E"/>
    <w:rsid w:val="0055092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08D"/>
    <w:rsid w:val="005771F1"/>
    <w:rsid w:val="00580883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16D2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0A23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AFE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26E73"/>
    <w:rsid w:val="006315EB"/>
    <w:rsid w:val="006316FF"/>
    <w:rsid w:val="00633889"/>
    <w:rsid w:val="00633D6A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EDE"/>
    <w:rsid w:val="00656CCB"/>
    <w:rsid w:val="00657F8F"/>
    <w:rsid w:val="00657F9A"/>
    <w:rsid w:val="0066020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6A6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476"/>
    <w:rsid w:val="006B5ECA"/>
    <w:rsid w:val="006B6745"/>
    <w:rsid w:val="006B6AE3"/>
    <w:rsid w:val="006B6E11"/>
    <w:rsid w:val="006B7BFC"/>
    <w:rsid w:val="006C06F9"/>
    <w:rsid w:val="006C1095"/>
    <w:rsid w:val="006C2A96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46B"/>
    <w:rsid w:val="006E454F"/>
    <w:rsid w:val="006E48C8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1759B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360F"/>
    <w:rsid w:val="00733AA9"/>
    <w:rsid w:val="007348ED"/>
    <w:rsid w:val="007363EF"/>
    <w:rsid w:val="007368BF"/>
    <w:rsid w:val="007377E3"/>
    <w:rsid w:val="007406BA"/>
    <w:rsid w:val="00740DEB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45E7"/>
    <w:rsid w:val="00776674"/>
    <w:rsid w:val="00776B89"/>
    <w:rsid w:val="00777232"/>
    <w:rsid w:val="00777CCD"/>
    <w:rsid w:val="007816B2"/>
    <w:rsid w:val="00781F6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A2A"/>
    <w:rsid w:val="007B0AC7"/>
    <w:rsid w:val="007B0EA1"/>
    <w:rsid w:val="007B0F1B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9AC"/>
    <w:rsid w:val="007C493A"/>
    <w:rsid w:val="007C6CE8"/>
    <w:rsid w:val="007C73B0"/>
    <w:rsid w:val="007C7B10"/>
    <w:rsid w:val="007D04AB"/>
    <w:rsid w:val="007D1656"/>
    <w:rsid w:val="007D3C62"/>
    <w:rsid w:val="007D4BA3"/>
    <w:rsid w:val="007D515B"/>
    <w:rsid w:val="007D5318"/>
    <w:rsid w:val="007D5787"/>
    <w:rsid w:val="007D606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2CD"/>
    <w:rsid w:val="007F363F"/>
    <w:rsid w:val="007F3797"/>
    <w:rsid w:val="007F388B"/>
    <w:rsid w:val="007F42E8"/>
    <w:rsid w:val="007F4E5F"/>
    <w:rsid w:val="007F5846"/>
    <w:rsid w:val="007F59B7"/>
    <w:rsid w:val="007F5AEB"/>
    <w:rsid w:val="007F5B5F"/>
    <w:rsid w:val="007F7C10"/>
    <w:rsid w:val="007F7DBA"/>
    <w:rsid w:val="0080160A"/>
    <w:rsid w:val="008020C8"/>
    <w:rsid w:val="008020F0"/>
    <w:rsid w:val="008025DF"/>
    <w:rsid w:val="00802F95"/>
    <w:rsid w:val="008100C0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4968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C1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1AE8"/>
    <w:rsid w:val="0086381B"/>
    <w:rsid w:val="00863C60"/>
    <w:rsid w:val="00864EC6"/>
    <w:rsid w:val="00865ADB"/>
    <w:rsid w:val="00865B4A"/>
    <w:rsid w:val="00866160"/>
    <w:rsid w:val="00866FB5"/>
    <w:rsid w:val="00867ACE"/>
    <w:rsid w:val="00867B79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77E51"/>
    <w:rsid w:val="0088126A"/>
    <w:rsid w:val="00881933"/>
    <w:rsid w:val="00881F25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676"/>
    <w:rsid w:val="008A07BB"/>
    <w:rsid w:val="008A0A2F"/>
    <w:rsid w:val="008A172F"/>
    <w:rsid w:val="008A3D02"/>
    <w:rsid w:val="008A462F"/>
    <w:rsid w:val="008A4A52"/>
    <w:rsid w:val="008A5744"/>
    <w:rsid w:val="008A5FE7"/>
    <w:rsid w:val="008A67F1"/>
    <w:rsid w:val="008A7B4B"/>
    <w:rsid w:val="008A7BE1"/>
    <w:rsid w:val="008B08B4"/>
    <w:rsid w:val="008B17E6"/>
    <w:rsid w:val="008B33CA"/>
    <w:rsid w:val="008B3F63"/>
    <w:rsid w:val="008B70A9"/>
    <w:rsid w:val="008C4147"/>
    <w:rsid w:val="008C4550"/>
    <w:rsid w:val="008C489F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5ECD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21E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3B"/>
    <w:rsid w:val="009110EB"/>
    <w:rsid w:val="00911499"/>
    <w:rsid w:val="00911DAE"/>
    <w:rsid w:val="0091207F"/>
    <w:rsid w:val="00913CF9"/>
    <w:rsid w:val="00914696"/>
    <w:rsid w:val="00914FB7"/>
    <w:rsid w:val="00916166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387E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57D2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900"/>
    <w:rsid w:val="00955253"/>
    <w:rsid w:val="00955D83"/>
    <w:rsid w:val="00956775"/>
    <w:rsid w:val="00956B8D"/>
    <w:rsid w:val="0095750F"/>
    <w:rsid w:val="0095784C"/>
    <w:rsid w:val="00961233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154A"/>
    <w:rsid w:val="0099305D"/>
    <w:rsid w:val="0099337C"/>
    <w:rsid w:val="0099487A"/>
    <w:rsid w:val="00995A43"/>
    <w:rsid w:val="00995DEF"/>
    <w:rsid w:val="009969C5"/>
    <w:rsid w:val="00996D72"/>
    <w:rsid w:val="009A165F"/>
    <w:rsid w:val="009A194A"/>
    <w:rsid w:val="009A2162"/>
    <w:rsid w:val="009A45FB"/>
    <w:rsid w:val="009A5507"/>
    <w:rsid w:val="009A5612"/>
    <w:rsid w:val="009A7432"/>
    <w:rsid w:val="009B0D15"/>
    <w:rsid w:val="009B1DCF"/>
    <w:rsid w:val="009B2065"/>
    <w:rsid w:val="009B3B90"/>
    <w:rsid w:val="009B4CFA"/>
    <w:rsid w:val="009B5386"/>
    <w:rsid w:val="009B5C06"/>
    <w:rsid w:val="009B6B35"/>
    <w:rsid w:val="009B76E7"/>
    <w:rsid w:val="009C00EE"/>
    <w:rsid w:val="009C0698"/>
    <w:rsid w:val="009C0A81"/>
    <w:rsid w:val="009C1E5A"/>
    <w:rsid w:val="009C2BD8"/>
    <w:rsid w:val="009C594F"/>
    <w:rsid w:val="009C7488"/>
    <w:rsid w:val="009D06B3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61D5"/>
    <w:rsid w:val="009F663D"/>
    <w:rsid w:val="00A00225"/>
    <w:rsid w:val="00A006FC"/>
    <w:rsid w:val="00A01987"/>
    <w:rsid w:val="00A02099"/>
    <w:rsid w:val="00A02322"/>
    <w:rsid w:val="00A028FD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CAC"/>
    <w:rsid w:val="00A2114C"/>
    <w:rsid w:val="00A214F5"/>
    <w:rsid w:val="00A23491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3205"/>
    <w:rsid w:val="00A43426"/>
    <w:rsid w:val="00A43562"/>
    <w:rsid w:val="00A43A2F"/>
    <w:rsid w:val="00A45F7B"/>
    <w:rsid w:val="00A460CA"/>
    <w:rsid w:val="00A5066B"/>
    <w:rsid w:val="00A50895"/>
    <w:rsid w:val="00A51406"/>
    <w:rsid w:val="00A51C60"/>
    <w:rsid w:val="00A52949"/>
    <w:rsid w:val="00A53DCB"/>
    <w:rsid w:val="00A543AA"/>
    <w:rsid w:val="00A5479C"/>
    <w:rsid w:val="00A5524C"/>
    <w:rsid w:val="00A55327"/>
    <w:rsid w:val="00A56D49"/>
    <w:rsid w:val="00A57181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278"/>
    <w:rsid w:val="00AA630B"/>
    <w:rsid w:val="00AA6460"/>
    <w:rsid w:val="00AA7D91"/>
    <w:rsid w:val="00AB0252"/>
    <w:rsid w:val="00AB08B0"/>
    <w:rsid w:val="00AB1592"/>
    <w:rsid w:val="00AB15C0"/>
    <w:rsid w:val="00AB1E3E"/>
    <w:rsid w:val="00AB33B6"/>
    <w:rsid w:val="00AB39EA"/>
    <w:rsid w:val="00AB46E4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847"/>
    <w:rsid w:val="00AD19D2"/>
    <w:rsid w:val="00AD20D4"/>
    <w:rsid w:val="00AD2835"/>
    <w:rsid w:val="00AD2B66"/>
    <w:rsid w:val="00AD2CBD"/>
    <w:rsid w:val="00AD2EB2"/>
    <w:rsid w:val="00AD3ABC"/>
    <w:rsid w:val="00AD3B22"/>
    <w:rsid w:val="00AD4D17"/>
    <w:rsid w:val="00AD529E"/>
    <w:rsid w:val="00AD6DAF"/>
    <w:rsid w:val="00AE1144"/>
    <w:rsid w:val="00AE3870"/>
    <w:rsid w:val="00AE3FFA"/>
    <w:rsid w:val="00AE4029"/>
    <w:rsid w:val="00AE4054"/>
    <w:rsid w:val="00AE411F"/>
    <w:rsid w:val="00AE4D2F"/>
    <w:rsid w:val="00AE5CFF"/>
    <w:rsid w:val="00AE5ECB"/>
    <w:rsid w:val="00AE62C1"/>
    <w:rsid w:val="00AE642E"/>
    <w:rsid w:val="00AE6768"/>
    <w:rsid w:val="00AE6B73"/>
    <w:rsid w:val="00AF05A5"/>
    <w:rsid w:val="00AF165F"/>
    <w:rsid w:val="00AF1CA7"/>
    <w:rsid w:val="00AF29DF"/>
    <w:rsid w:val="00AF2DC0"/>
    <w:rsid w:val="00AF3AD4"/>
    <w:rsid w:val="00AF3F74"/>
    <w:rsid w:val="00AF4B96"/>
    <w:rsid w:val="00AF5EE1"/>
    <w:rsid w:val="00AF77EE"/>
    <w:rsid w:val="00B007ED"/>
    <w:rsid w:val="00B01CFF"/>
    <w:rsid w:val="00B01DCA"/>
    <w:rsid w:val="00B02451"/>
    <w:rsid w:val="00B02620"/>
    <w:rsid w:val="00B02DE3"/>
    <w:rsid w:val="00B035B2"/>
    <w:rsid w:val="00B03D59"/>
    <w:rsid w:val="00B03EDE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2C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3EA6"/>
    <w:rsid w:val="00B354B9"/>
    <w:rsid w:val="00B35931"/>
    <w:rsid w:val="00B35BD7"/>
    <w:rsid w:val="00B35DA1"/>
    <w:rsid w:val="00B36969"/>
    <w:rsid w:val="00B37535"/>
    <w:rsid w:val="00B37678"/>
    <w:rsid w:val="00B40979"/>
    <w:rsid w:val="00B415D1"/>
    <w:rsid w:val="00B44EC0"/>
    <w:rsid w:val="00B44F3F"/>
    <w:rsid w:val="00B4527C"/>
    <w:rsid w:val="00B46CBC"/>
    <w:rsid w:val="00B47E8F"/>
    <w:rsid w:val="00B5082F"/>
    <w:rsid w:val="00B508B8"/>
    <w:rsid w:val="00B50D30"/>
    <w:rsid w:val="00B51212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B42"/>
    <w:rsid w:val="00B71280"/>
    <w:rsid w:val="00B71941"/>
    <w:rsid w:val="00B72CCD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B1F"/>
    <w:rsid w:val="00B83D1E"/>
    <w:rsid w:val="00B848E1"/>
    <w:rsid w:val="00B84A9C"/>
    <w:rsid w:val="00B84B91"/>
    <w:rsid w:val="00B84F7B"/>
    <w:rsid w:val="00B854D4"/>
    <w:rsid w:val="00B86A47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1402"/>
    <w:rsid w:val="00BB356E"/>
    <w:rsid w:val="00BB3B05"/>
    <w:rsid w:val="00BB4470"/>
    <w:rsid w:val="00BB4999"/>
    <w:rsid w:val="00BB5432"/>
    <w:rsid w:val="00BB5D08"/>
    <w:rsid w:val="00BB5F9F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0FA1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6D4"/>
    <w:rsid w:val="00BD7F3E"/>
    <w:rsid w:val="00BE0701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644B"/>
    <w:rsid w:val="00BF73D4"/>
    <w:rsid w:val="00C00B37"/>
    <w:rsid w:val="00C00F6C"/>
    <w:rsid w:val="00C010EB"/>
    <w:rsid w:val="00C012C2"/>
    <w:rsid w:val="00C0202D"/>
    <w:rsid w:val="00C02930"/>
    <w:rsid w:val="00C03FE4"/>
    <w:rsid w:val="00C04BA9"/>
    <w:rsid w:val="00C0507E"/>
    <w:rsid w:val="00C05156"/>
    <w:rsid w:val="00C0709B"/>
    <w:rsid w:val="00C07276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C5F"/>
    <w:rsid w:val="00C30163"/>
    <w:rsid w:val="00C301C0"/>
    <w:rsid w:val="00C30236"/>
    <w:rsid w:val="00C31007"/>
    <w:rsid w:val="00C31BF7"/>
    <w:rsid w:val="00C32425"/>
    <w:rsid w:val="00C330B3"/>
    <w:rsid w:val="00C33E32"/>
    <w:rsid w:val="00C34296"/>
    <w:rsid w:val="00C35E4C"/>
    <w:rsid w:val="00C35E9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08A2"/>
    <w:rsid w:val="00C838A4"/>
    <w:rsid w:val="00C83904"/>
    <w:rsid w:val="00C87D63"/>
    <w:rsid w:val="00C87F6B"/>
    <w:rsid w:val="00C921EF"/>
    <w:rsid w:val="00C926A1"/>
    <w:rsid w:val="00C9339B"/>
    <w:rsid w:val="00C937AB"/>
    <w:rsid w:val="00C9595C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D8"/>
    <w:rsid w:val="00CB3B63"/>
    <w:rsid w:val="00CB40CA"/>
    <w:rsid w:val="00CB4A37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5F1"/>
    <w:rsid w:val="00CD3248"/>
    <w:rsid w:val="00CD51F3"/>
    <w:rsid w:val="00CD5220"/>
    <w:rsid w:val="00CD6362"/>
    <w:rsid w:val="00CD6ECB"/>
    <w:rsid w:val="00CD72BD"/>
    <w:rsid w:val="00CD74DB"/>
    <w:rsid w:val="00CE004A"/>
    <w:rsid w:val="00CE0225"/>
    <w:rsid w:val="00CE0A14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987"/>
    <w:rsid w:val="00CE5BAB"/>
    <w:rsid w:val="00CE6460"/>
    <w:rsid w:val="00CE7DC4"/>
    <w:rsid w:val="00CF05A1"/>
    <w:rsid w:val="00CF1790"/>
    <w:rsid w:val="00CF18AF"/>
    <w:rsid w:val="00CF30AD"/>
    <w:rsid w:val="00CF4643"/>
    <w:rsid w:val="00CF4DCE"/>
    <w:rsid w:val="00CF57C3"/>
    <w:rsid w:val="00CF5F29"/>
    <w:rsid w:val="00CF600A"/>
    <w:rsid w:val="00CF6192"/>
    <w:rsid w:val="00CF6221"/>
    <w:rsid w:val="00CF67C6"/>
    <w:rsid w:val="00CF67D4"/>
    <w:rsid w:val="00CF6E52"/>
    <w:rsid w:val="00CF7072"/>
    <w:rsid w:val="00D011BA"/>
    <w:rsid w:val="00D021BA"/>
    <w:rsid w:val="00D02427"/>
    <w:rsid w:val="00D02734"/>
    <w:rsid w:val="00D0389A"/>
    <w:rsid w:val="00D048F2"/>
    <w:rsid w:val="00D051A9"/>
    <w:rsid w:val="00D05EC4"/>
    <w:rsid w:val="00D0619A"/>
    <w:rsid w:val="00D07607"/>
    <w:rsid w:val="00D0768F"/>
    <w:rsid w:val="00D1008E"/>
    <w:rsid w:val="00D11D62"/>
    <w:rsid w:val="00D121F0"/>
    <w:rsid w:val="00D12BDB"/>
    <w:rsid w:val="00D12C74"/>
    <w:rsid w:val="00D13014"/>
    <w:rsid w:val="00D13524"/>
    <w:rsid w:val="00D1559F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771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4E90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3FD3"/>
    <w:rsid w:val="00D54C53"/>
    <w:rsid w:val="00D54E29"/>
    <w:rsid w:val="00D55208"/>
    <w:rsid w:val="00D5536D"/>
    <w:rsid w:val="00D554D6"/>
    <w:rsid w:val="00D56277"/>
    <w:rsid w:val="00D56478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818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472"/>
    <w:rsid w:val="00D86A77"/>
    <w:rsid w:val="00D9100C"/>
    <w:rsid w:val="00D92199"/>
    <w:rsid w:val="00D92A96"/>
    <w:rsid w:val="00D96079"/>
    <w:rsid w:val="00D96C3E"/>
    <w:rsid w:val="00D97190"/>
    <w:rsid w:val="00D97661"/>
    <w:rsid w:val="00D9777F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6DF"/>
    <w:rsid w:val="00DB0F12"/>
    <w:rsid w:val="00DB0FED"/>
    <w:rsid w:val="00DB10B4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67A0"/>
    <w:rsid w:val="00DD7CB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11D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17C37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676"/>
    <w:rsid w:val="00E41A33"/>
    <w:rsid w:val="00E42136"/>
    <w:rsid w:val="00E42A32"/>
    <w:rsid w:val="00E42EFC"/>
    <w:rsid w:val="00E43E18"/>
    <w:rsid w:val="00E44CF1"/>
    <w:rsid w:val="00E44CF2"/>
    <w:rsid w:val="00E45839"/>
    <w:rsid w:val="00E45C92"/>
    <w:rsid w:val="00E50EC0"/>
    <w:rsid w:val="00E5195D"/>
    <w:rsid w:val="00E52BB3"/>
    <w:rsid w:val="00E537D0"/>
    <w:rsid w:val="00E5412E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ACC"/>
    <w:rsid w:val="00E67F41"/>
    <w:rsid w:val="00E70E3F"/>
    <w:rsid w:val="00E71662"/>
    <w:rsid w:val="00E72D62"/>
    <w:rsid w:val="00E741C4"/>
    <w:rsid w:val="00E74810"/>
    <w:rsid w:val="00E74B5E"/>
    <w:rsid w:val="00E7521A"/>
    <w:rsid w:val="00E75A1E"/>
    <w:rsid w:val="00E76304"/>
    <w:rsid w:val="00E76AA9"/>
    <w:rsid w:val="00E77BDE"/>
    <w:rsid w:val="00E77C78"/>
    <w:rsid w:val="00E80250"/>
    <w:rsid w:val="00E81F72"/>
    <w:rsid w:val="00E827AF"/>
    <w:rsid w:val="00E842DF"/>
    <w:rsid w:val="00E84642"/>
    <w:rsid w:val="00E85F0A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01AA"/>
    <w:rsid w:val="00EA10D0"/>
    <w:rsid w:val="00EA3D0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C761A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567"/>
    <w:rsid w:val="00EE3F48"/>
    <w:rsid w:val="00EE5353"/>
    <w:rsid w:val="00EE6523"/>
    <w:rsid w:val="00EE6726"/>
    <w:rsid w:val="00EE6FED"/>
    <w:rsid w:val="00EE731B"/>
    <w:rsid w:val="00EE7AA5"/>
    <w:rsid w:val="00EE7EB3"/>
    <w:rsid w:val="00EF1D02"/>
    <w:rsid w:val="00EF29F7"/>
    <w:rsid w:val="00EF2ECA"/>
    <w:rsid w:val="00EF3EA3"/>
    <w:rsid w:val="00EF48DE"/>
    <w:rsid w:val="00EF5467"/>
    <w:rsid w:val="00EF5900"/>
    <w:rsid w:val="00EF5965"/>
    <w:rsid w:val="00EF5E44"/>
    <w:rsid w:val="00F01628"/>
    <w:rsid w:val="00F01CAB"/>
    <w:rsid w:val="00F0232D"/>
    <w:rsid w:val="00F03F94"/>
    <w:rsid w:val="00F05835"/>
    <w:rsid w:val="00F06676"/>
    <w:rsid w:val="00F06B3A"/>
    <w:rsid w:val="00F07635"/>
    <w:rsid w:val="00F07EC3"/>
    <w:rsid w:val="00F100A5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95AA9"/>
    <w:rsid w:val="00FA0A7B"/>
    <w:rsid w:val="00FA0D31"/>
    <w:rsid w:val="00FA1099"/>
    <w:rsid w:val="00FA1DC1"/>
    <w:rsid w:val="00FA3700"/>
    <w:rsid w:val="00FA4C37"/>
    <w:rsid w:val="00FA5C86"/>
    <w:rsid w:val="00FA6586"/>
    <w:rsid w:val="00FA69F7"/>
    <w:rsid w:val="00FB00BA"/>
    <w:rsid w:val="00FB0274"/>
    <w:rsid w:val="00FB05D4"/>
    <w:rsid w:val="00FB0C0C"/>
    <w:rsid w:val="00FB182A"/>
    <w:rsid w:val="00FB3872"/>
    <w:rsid w:val="00FB4820"/>
    <w:rsid w:val="00FB4EF6"/>
    <w:rsid w:val="00FB6A6B"/>
    <w:rsid w:val="00FB6EA9"/>
    <w:rsid w:val="00FB7DD4"/>
    <w:rsid w:val="00FC0082"/>
    <w:rsid w:val="00FC01ED"/>
    <w:rsid w:val="00FC2854"/>
    <w:rsid w:val="00FC3DF8"/>
    <w:rsid w:val="00FC3E66"/>
    <w:rsid w:val="00FC46A9"/>
    <w:rsid w:val="00FC47F6"/>
    <w:rsid w:val="00FC49FB"/>
    <w:rsid w:val="00FC5C89"/>
    <w:rsid w:val="00FC65C3"/>
    <w:rsid w:val="00FD179C"/>
    <w:rsid w:val="00FD2622"/>
    <w:rsid w:val="00FD2DC6"/>
    <w:rsid w:val="00FD2DE3"/>
    <w:rsid w:val="00FD3016"/>
    <w:rsid w:val="00FD57CC"/>
    <w:rsid w:val="00FD6513"/>
    <w:rsid w:val="00FE157C"/>
    <w:rsid w:val="00FE1A3E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2CB6677F"/>
  <w15:docId w15:val="{42B47655-7FB2-4B6C-8308-62483C9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markedcontent">
    <w:name w:val="markedcontent"/>
    <w:basedOn w:val="Domylnaczcionkaakapitu"/>
    <w:rsid w:val="002E74E0"/>
  </w:style>
  <w:style w:type="paragraph" w:customStyle="1" w:styleId="Textbodyuser">
    <w:name w:val="Text body (user)"/>
    <w:basedOn w:val="Normalny"/>
    <w:rsid w:val="00AA6278"/>
    <w:pPr>
      <w:widowControl w:val="0"/>
      <w:suppressAutoHyphens/>
      <w:autoSpaceDN w:val="0"/>
      <w:spacing w:line="360" w:lineRule="auto"/>
      <w:jc w:val="both"/>
      <w:textAlignment w:val="baseline"/>
    </w:pPr>
    <w:rPr>
      <w:kern w:val="3"/>
      <w:lang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2FB4C-B38A-410C-9AE3-AE72D881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1564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Iwona DYBA</cp:lastModifiedBy>
  <cp:revision>12</cp:revision>
  <cp:lastPrinted>2024-10-03T09:12:00Z</cp:lastPrinted>
  <dcterms:created xsi:type="dcterms:W3CDTF">2024-10-09T10:18:00Z</dcterms:created>
  <dcterms:modified xsi:type="dcterms:W3CDTF">2025-02-06T08:04:00Z</dcterms:modified>
</cp:coreProperties>
</file>